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E48" w:rsidRPr="00241E48" w:rsidRDefault="00DB6BBA" w:rsidP="00241E48">
      <w:pPr>
        <w:pStyle w:val="30"/>
        <w:spacing w:line="235" w:lineRule="auto"/>
        <w:ind w:right="40"/>
        <w:rPr>
          <w:color w:val="000000"/>
          <w:sz w:val="28"/>
          <w:szCs w:val="28"/>
          <w:lang w:eastAsia="ru-RU" w:bidi="ru-RU"/>
        </w:rPr>
      </w:pPr>
      <w:r w:rsidRPr="00241E48">
        <w:rPr>
          <w:color w:val="000000"/>
          <w:sz w:val="28"/>
          <w:szCs w:val="28"/>
          <w:lang w:eastAsia="ru-RU" w:bidi="ru-RU"/>
        </w:rPr>
        <w:t>Оповеще</w:t>
      </w:r>
      <w:r w:rsidR="000E587D" w:rsidRPr="00241E48">
        <w:rPr>
          <w:color w:val="000000"/>
          <w:sz w:val="28"/>
          <w:szCs w:val="28"/>
          <w:lang w:eastAsia="ru-RU" w:bidi="ru-RU"/>
        </w:rPr>
        <w:t xml:space="preserve">ние о начале публичных слушаний </w:t>
      </w:r>
      <w:r w:rsidRPr="00241E48">
        <w:rPr>
          <w:color w:val="000000"/>
          <w:sz w:val="28"/>
          <w:szCs w:val="28"/>
          <w:lang w:eastAsia="ru-RU" w:bidi="ru-RU"/>
        </w:rPr>
        <w:t xml:space="preserve">по </w:t>
      </w:r>
      <w:r w:rsidR="00241E48" w:rsidRPr="00241E48">
        <w:rPr>
          <w:color w:val="000000"/>
          <w:sz w:val="28"/>
          <w:szCs w:val="28"/>
          <w:lang w:eastAsia="ru-RU" w:bidi="ru-RU"/>
        </w:rPr>
        <w:t xml:space="preserve">проекту </w:t>
      </w:r>
    </w:p>
    <w:p w:rsidR="00241E48" w:rsidRPr="00241E48" w:rsidRDefault="00241E48" w:rsidP="00241E48">
      <w:pPr>
        <w:pStyle w:val="30"/>
        <w:spacing w:line="235" w:lineRule="auto"/>
        <w:ind w:right="40"/>
        <w:rPr>
          <w:color w:val="000000"/>
          <w:sz w:val="28"/>
          <w:szCs w:val="28"/>
          <w:lang w:eastAsia="ru-RU" w:bidi="ru-RU"/>
        </w:rPr>
      </w:pPr>
      <w:r w:rsidRPr="00241E48">
        <w:rPr>
          <w:color w:val="000000"/>
          <w:sz w:val="28"/>
          <w:szCs w:val="28"/>
          <w:lang w:eastAsia="ru-RU" w:bidi="ru-RU"/>
        </w:rPr>
        <w:t xml:space="preserve">внесения изменений в правила землепользования </w:t>
      </w:r>
    </w:p>
    <w:p w:rsidR="00241E48" w:rsidRPr="00241E48" w:rsidRDefault="00241E48" w:rsidP="00241E48">
      <w:pPr>
        <w:pStyle w:val="30"/>
        <w:spacing w:line="235" w:lineRule="auto"/>
        <w:ind w:right="40"/>
        <w:rPr>
          <w:color w:val="000000"/>
          <w:sz w:val="28"/>
          <w:szCs w:val="28"/>
          <w:lang w:eastAsia="ru-RU" w:bidi="ru-RU"/>
        </w:rPr>
      </w:pPr>
      <w:r w:rsidRPr="00241E48">
        <w:rPr>
          <w:color w:val="000000"/>
          <w:sz w:val="28"/>
          <w:szCs w:val="28"/>
          <w:lang w:eastAsia="ru-RU" w:bidi="ru-RU"/>
        </w:rPr>
        <w:t xml:space="preserve">и застройки Октябрьского сельского поселения </w:t>
      </w:r>
    </w:p>
    <w:p w:rsidR="00241E48" w:rsidRPr="00241E48" w:rsidRDefault="00241E48" w:rsidP="00241E48">
      <w:pPr>
        <w:pStyle w:val="30"/>
        <w:spacing w:line="235" w:lineRule="auto"/>
        <w:ind w:right="40"/>
        <w:rPr>
          <w:color w:val="000000"/>
          <w:sz w:val="28"/>
          <w:szCs w:val="28"/>
          <w:lang w:eastAsia="ru-RU" w:bidi="ru-RU"/>
        </w:rPr>
      </w:pPr>
      <w:r w:rsidRPr="00241E48">
        <w:rPr>
          <w:color w:val="000000"/>
          <w:sz w:val="28"/>
          <w:szCs w:val="28"/>
          <w:lang w:eastAsia="ru-RU" w:bidi="ru-RU"/>
        </w:rPr>
        <w:t xml:space="preserve">Красноармейского района </w:t>
      </w:r>
    </w:p>
    <w:p w:rsidR="00DB6BBA" w:rsidRPr="00241E48" w:rsidRDefault="00DB6BBA" w:rsidP="00241E48">
      <w:pPr>
        <w:pStyle w:val="30"/>
        <w:spacing w:line="235" w:lineRule="auto"/>
        <w:ind w:right="40"/>
        <w:rPr>
          <w:color w:val="000000"/>
          <w:lang w:eastAsia="ru-RU" w:bidi="ru-RU"/>
        </w:rPr>
      </w:pPr>
    </w:p>
    <w:p w:rsidR="00DB6BBA" w:rsidRPr="00241E48" w:rsidRDefault="00DB6BBA" w:rsidP="008027C2">
      <w:pPr>
        <w:pStyle w:val="30"/>
        <w:spacing w:line="235" w:lineRule="auto"/>
        <w:ind w:right="40" w:firstLine="709"/>
        <w:jc w:val="both"/>
        <w:rPr>
          <w:b w:val="0"/>
          <w:sz w:val="28"/>
          <w:szCs w:val="28"/>
          <w:lang w:bidi="ru-RU"/>
        </w:rPr>
      </w:pPr>
      <w:r w:rsidRPr="00241E48">
        <w:rPr>
          <w:b w:val="0"/>
          <w:sz w:val="28"/>
          <w:szCs w:val="28"/>
          <w:lang w:bidi="ru-RU"/>
        </w:rPr>
        <w:t xml:space="preserve">На публичные слушания представляется </w:t>
      </w:r>
      <w:r w:rsidR="00241E48" w:rsidRPr="00241E48">
        <w:rPr>
          <w:b w:val="0"/>
          <w:sz w:val="28"/>
          <w:szCs w:val="28"/>
          <w:lang w:bidi="ru-RU"/>
        </w:rPr>
        <w:t>проект внесения изменений в правила землепользования и застройки Октябрьского сельского поселения Красноармейского района</w:t>
      </w:r>
      <w:r w:rsidRPr="00241E48">
        <w:rPr>
          <w:b w:val="0"/>
          <w:sz w:val="28"/>
          <w:szCs w:val="28"/>
          <w:lang w:bidi="ru-RU"/>
        </w:rPr>
        <w:t>.</w:t>
      </w:r>
    </w:p>
    <w:p w:rsidR="00241E48" w:rsidRPr="00DB6BBA" w:rsidRDefault="00241E48" w:rsidP="00241E48">
      <w:pPr>
        <w:pStyle w:val="30"/>
        <w:spacing w:line="240" w:lineRule="auto"/>
        <w:ind w:right="40" w:firstLine="709"/>
        <w:jc w:val="both"/>
        <w:rPr>
          <w:b w:val="0"/>
          <w:sz w:val="28"/>
          <w:szCs w:val="28"/>
          <w:lang w:bidi="ru-RU"/>
        </w:rPr>
      </w:pPr>
      <w:r w:rsidRPr="00DB6BBA">
        <w:rPr>
          <w:b w:val="0"/>
          <w:sz w:val="28"/>
          <w:szCs w:val="28"/>
          <w:lang w:bidi="ru-RU"/>
        </w:rPr>
        <w:t>На проведение публичных слушаний постановлением администрации муниципального образования Красн</w:t>
      </w:r>
      <w:r w:rsidR="00D10D72">
        <w:rPr>
          <w:b w:val="0"/>
          <w:sz w:val="28"/>
          <w:szCs w:val="28"/>
          <w:lang w:bidi="ru-RU"/>
        </w:rPr>
        <w:t>оармейский район от 18 марта 2025 года № 508</w:t>
      </w:r>
      <w:bookmarkStart w:id="0" w:name="_GoBack"/>
      <w:bookmarkEnd w:id="0"/>
      <w:r>
        <w:rPr>
          <w:b w:val="0"/>
          <w:sz w:val="28"/>
          <w:szCs w:val="28"/>
          <w:lang w:bidi="ru-RU"/>
        </w:rPr>
        <w:t xml:space="preserve"> </w:t>
      </w:r>
      <w:r w:rsidRPr="00DB6BBA">
        <w:rPr>
          <w:b w:val="0"/>
          <w:sz w:val="28"/>
          <w:szCs w:val="28"/>
          <w:lang w:bidi="ru-RU"/>
        </w:rPr>
        <w:t>уполномочена Комиссия по землепользованию и застройке муниципального образования Красноармейский район.</w:t>
      </w:r>
      <w:r w:rsidRPr="00594730">
        <w:rPr>
          <w:rFonts w:asciiTheme="minorHAnsi" w:eastAsiaTheme="minorHAnsi" w:hAnsiTheme="minorHAnsi" w:cstheme="minorBidi"/>
          <w:b w:val="0"/>
          <w:bCs w:val="0"/>
          <w:color w:val="000000"/>
          <w:sz w:val="30"/>
          <w:szCs w:val="30"/>
          <w:shd w:val="clear" w:color="auto" w:fill="FFFFFF"/>
        </w:rPr>
        <w:t xml:space="preserve"> </w:t>
      </w:r>
      <w:r w:rsidRPr="00594730">
        <w:rPr>
          <w:b w:val="0"/>
          <w:sz w:val="28"/>
          <w:szCs w:val="28"/>
          <w:lang w:bidi="ru-RU"/>
        </w:rPr>
        <w:t xml:space="preserve">Участниками </w:t>
      </w:r>
      <w:r>
        <w:rPr>
          <w:b w:val="0"/>
          <w:sz w:val="28"/>
          <w:szCs w:val="28"/>
          <w:lang w:bidi="ru-RU"/>
        </w:rPr>
        <w:t>публичных слушаний по проекту</w:t>
      </w:r>
      <w:r w:rsidRPr="00594730">
        <w:rPr>
          <w:b w:val="0"/>
          <w:sz w:val="28"/>
          <w:szCs w:val="28"/>
          <w:lang w:bidi="ru-RU"/>
        </w:rPr>
        <w:t xml:space="preserve"> являются граждане, посто</w:t>
      </w:r>
      <w:r>
        <w:rPr>
          <w:b w:val="0"/>
          <w:sz w:val="28"/>
          <w:szCs w:val="28"/>
          <w:lang w:bidi="ru-RU"/>
        </w:rPr>
        <w:t xml:space="preserve">янно проживающие на территории Октябрьского сельского поселения, </w:t>
      </w:r>
      <w:r w:rsidRPr="00594730">
        <w:rPr>
          <w:b w:val="0"/>
          <w:sz w:val="28"/>
          <w:szCs w:val="28"/>
          <w:lang w:bidi="ru-RU"/>
        </w:rPr>
        <w:t>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строительства.</w:t>
      </w:r>
    </w:p>
    <w:p w:rsidR="00241E48" w:rsidRPr="00E077FF" w:rsidRDefault="00241E48" w:rsidP="00241E48">
      <w:pPr>
        <w:pStyle w:val="30"/>
        <w:ind w:right="40" w:firstLine="708"/>
        <w:jc w:val="both"/>
        <w:rPr>
          <w:b w:val="0"/>
          <w:spacing w:val="-4"/>
          <w:sz w:val="28"/>
          <w:szCs w:val="28"/>
          <w:lang w:bidi="ru-RU"/>
        </w:rPr>
      </w:pPr>
      <w:r w:rsidRPr="00E077FF">
        <w:rPr>
          <w:b w:val="0"/>
          <w:spacing w:val="-4"/>
          <w:sz w:val="28"/>
          <w:szCs w:val="28"/>
          <w:lang w:bidi="ru-RU"/>
        </w:rPr>
        <w:t xml:space="preserve">Срок проведения слушаний со дня оповещения жителей о времени и месте их проведения до дня опубликования заключения о результатах публичных слушаний по проекту внесения изменений в </w:t>
      </w:r>
      <w:r>
        <w:rPr>
          <w:b w:val="0"/>
          <w:spacing w:val="-4"/>
          <w:sz w:val="28"/>
          <w:szCs w:val="28"/>
          <w:lang w:bidi="ru-RU"/>
        </w:rPr>
        <w:t>правила землепользования и застройки</w:t>
      </w:r>
      <w:r w:rsidRPr="00E077FF">
        <w:rPr>
          <w:b w:val="0"/>
          <w:spacing w:val="-4"/>
          <w:sz w:val="28"/>
          <w:szCs w:val="28"/>
          <w:lang w:bidi="ru-RU"/>
        </w:rPr>
        <w:t xml:space="preserve"> не может превышать один месяц. Экспозиция проекта открыта по адресу: </w:t>
      </w:r>
      <w:proofErr w:type="spellStart"/>
      <w:r w:rsidRPr="00E077FF">
        <w:rPr>
          <w:b w:val="0"/>
          <w:spacing w:val="-4"/>
          <w:sz w:val="28"/>
          <w:szCs w:val="28"/>
          <w:lang w:bidi="ru-RU"/>
        </w:rPr>
        <w:t>ст-ца</w:t>
      </w:r>
      <w:proofErr w:type="spellEnd"/>
      <w:r w:rsidRPr="00E077FF">
        <w:rPr>
          <w:b w:val="0"/>
          <w:spacing w:val="-4"/>
          <w:sz w:val="28"/>
          <w:szCs w:val="28"/>
          <w:lang w:bidi="ru-RU"/>
        </w:rPr>
        <w:t xml:space="preserve"> Полтавская, ул. Просвещения, 107 Б, 2-й этаж, кабинет № 10, часы работы: понедельник - пятница, с 8:00 до 17:00, перерыв с 12:00 до 13:00, на официальном сайте Муниципальный вестник Красноармейского района </w:t>
      </w:r>
      <w:hyperlink r:id="rId5" w:history="1">
        <w:r w:rsidRPr="00E077FF">
          <w:rPr>
            <w:rStyle w:val="a3"/>
            <w:b w:val="0"/>
            <w:color w:val="auto"/>
            <w:spacing w:val="-4"/>
            <w:sz w:val="28"/>
            <w:szCs w:val="28"/>
            <w:u w:val="none"/>
            <w:lang w:bidi="ru-RU"/>
          </w:rPr>
          <w:t>http://www.infokrm.ru/</w:t>
        </w:r>
      </w:hyperlink>
      <w:r w:rsidRPr="00E077FF">
        <w:rPr>
          <w:b w:val="0"/>
          <w:spacing w:val="-4"/>
          <w:sz w:val="28"/>
          <w:szCs w:val="28"/>
          <w:lang w:bidi="ru-RU"/>
        </w:rPr>
        <w:t>.</w:t>
      </w:r>
    </w:p>
    <w:p w:rsidR="00241E48" w:rsidRDefault="00241E48" w:rsidP="00241E48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E4661">
        <w:rPr>
          <w:rFonts w:ascii="Times New Roman" w:hAnsi="Times New Roman" w:cs="Times New Roman"/>
          <w:sz w:val="28"/>
          <w:szCs w:val="28"/>
          <w:lang w:bidi="ru-RU"/>
        </w:rPr>
        <w:t>Собрани</w:t>
      </w:r>
      <w:r>
        <w:rPr>
          <w:rFonts w:ascii="Times New Roman" w:hAnsi="Times New Roman" w:cs="Times New Roman"/>
          <w:sz w:val="28"/>
          <w:szCs w:val="28"/>
          <w:lang w:bidi="ru-RU"/>
        </w:rPr>
        <w:t>я</w:t>
      </w:r>
      <w:r w:rsidRPr="009E4661">
        <w:rPr>
          <w:rFonts w:ascii="Times New Roman" w:hAnsi="Times New Roman" w:cs="Times New Roman"/>
          <w:sz w:val="28"/>
          <w:szCs w:val="28"/>
          <w:lang w:bidi="ru-RU"/>
        </w:rPr>
        <w:t xml:space="preserve"> участников публичных слушаний состо</w:t>
      </w:r>
      <w:r>
        <w:rPr>
          <w:rFonts w:ascii="Times New Roman" w:hAnsi="Times New Roman" w:cs="Times New Roman"/>
          <w:sz w:val="28"/>
          <w:szCs w:val="28"/>
          <w:lang w:bidi="ru-RU"/>
        </w:rPr>
        <w:t>я</w:t>
      </w:r>
      <w:r w:rsidRPr="009E4661">
        <w:rPr>
          <w:rFonts w:ascii="Times New Roman" w:hAnsi="Times New Roman" w:cs="Times New Roman"/>
          <w:sz w:val="28"/>
          <w:szCs w:val="28"/>
          <w:lang w:bidi="ru-RU"/>
        </w:rPr>
        <w:t>тся</w:t>
      </w:r>
      <w:r>
        <w:rPr>
          <w:rFonts w:ascii="Times New Roman" w:hAnsi="Times New Roman" w:cs="Times New Roman"/>
          <w:sz w:val="28"/>
          <w:szCs w:val="28"/>
          <w:lang w:bidi="ru-RU"/>
        </w:rPr>
        <w:t>:</w:t>
      </w:r>
    </w:p>
    <w:p w:rsidR="00241E48" w:rsidRPr="00241E48" w:rsidRDefault="00241E48" w:rsidP="00241E48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241E48">
        <w:rPr>
          <w:rFonts w:ascii="Times New Roman" w:hAnsi="Times New Roman" w:cs="Times New Roman"/>
          <w:sz w:val="28"/>
          <w:szCs w:val="28"/>
        </w:rPr>
        <w:t xml:space="preserve">9 апреля 2025 </w:t>
      </w:r>
      <w:r w:rsidRPr="00241E48">
        <w:rPr>
          <w:rFonts w:ascii="Times New Roman" w:eastAsia="Times New Roman" w:hAnsi="Times New Roman" w:cs="Times New Roman"/>
          <w:sz w:val="28"/>
        </w:rPr>
        <w:t xml:space="preserve">года в 13 часов 30 минут по адресу: Краснодарский край, Красноармейский район, </w:t>
      </w:r>
      <w:r w:rsidRPr="00241E48">
        <w:rPr>
          <w:rFonts w:ascii="Times New Roman" w:eastAsia="Times New Roman" w:hAnsi="Times New Roman" w:cs="Times New Roman"/>
          <w:sz w:val="28"/>
          <w:lang w:bidi="ru-RU"/>
        </w:rPr>
        <w:t>пос. Октябрьский, ул. Мира, 10,</w:t>
      </w:r>
      <w:r w:rsidRPr="00241E48">
        <w:rPr>
          <w:rFonts w:ascii="Times New Roman" w:eastAsia="Times New Roman" w:hAnsi="Times New Roman" w:cs="Times New Roman"/>
          <w:sz w:val="28"/>
        </w:rPr>
        <w:t xml:space="preserve"> </w:t>
      </w:r>
      <w:r w:rsidRPr="00241E48">
        <w:rPr>
          <w:rFonts w:ascii="Times New Roman" w:eastAsia="Times New Roman" w:hAnsi="Times New Roman" w:cs="Times New Roman"/>
          <w:sz w:val="28"/>
          <w:lang w:bidi="ru-RU"/>
        </w:rPr>
        <w:t xml:space="preserve">с началом регистрации участников в </w:t>
      </w:r>
      <w:r w:rsidRPr="00241E48">
        <w:rPr>
          <w:rFonts w:ascii="Times New Roman" w:eastAsia="Times New Roman" w:hAnsi="Times New Roman" w:cs="Times New Roman"/>
          <w:sz w:val="28"/>
        </w:rPr>
        <w:t>13 часов 00 минут;</w:t>
      </w:r>
    </w:p>
    <w:p w:rsidR="00241E48" w:rsidRPr="00241E48" w:rsidRDefault="00241E48" w:rsidP="00241E48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241E48">
        <w:rPr>
          <w:rFonts w:ascii="Times New Roman" w:hAnsi="Times New Roman" w:cs="Times New Roman"/>
          <w:sz w:val="28"/>
          <w:szCs w:val="28"/>
        </w:rPr>
        <w:t xml:space="preserve">9 апреля 2025 </w:t>
      </w:r>
      <w:r w:rsidRPr="00241E48">
        <w:rPr>
          <w:rFonts w:ascii="Times New Roman" w:eastAsia="Times New Roman" w:hAnsi="Times New Roman" w:cs="Times New Roman"/>
          <w:sz w:val="28"/>
        </w:rPr>
        <w:t xml:space="preserve">года в 14 часов 00 минут по адресу: Краснодарский край, Красноармейский район, </w:t>
      </w:r>
      <w:r w:rsidRPr="00241E48">
        <w:rPr>
          <w:rFonts w:ascii="Times New Roman" w:eastAsia="Times New Roman" w:hAnsi="Times New Roman" w:cs="Times New Roman"/>
          <w:sz w:val="28"/>
          <w:lang w:bidi="ru-RU"/>
        </w:rPr>
        <w:t xml:space="preserve">пос. </w:t>
      </w:r>
      <w:proofErr w:type="spellStart"/>
      <w:r w:rsidRPr="00241E48">
        <w:rPr>
          <w:rFonts w:ascii="Times New Roman" w:eastAsia="Times New Roman" w:hAnsi="Times New Roman" w:cs="Times New Roman"/>
          <w:sz w:val="28"/>
          <w:lang w:bidi="ru-RU"/>
        </w:rPr>
        <w:t>Рисоопытный</w:t>
      </w:r>
      <w:proofErr w:type="spellEnd"/>
      <w:r w:rsidRPr="00241E48">
        <w:rPr>
          <w:rFonts w:ascii="Times New Roman" w:eastAsia="Times New Roman" w:hAnsi="Times New Roman" w:cs="Times New Roman"/>
          <w:sz w:val="28"/>
          <w:lang w:bidi="ru-RU"/>
        </w:rPr>
        <w:t>, ул. Мира, 1,</w:t>
      </w:r>
      <w:r w:rsidRPr="00241E48">
        <w:rPr>
          <w:rFonts w:ascii="Times New Roman" w:eastAsia="Times New Roman" w:hAnsi="Times New Roman" w:cs="Times New Roman"/>
          <w:sz w:val="28"/>
        </w:rPr>
        <w:t xml:space="preserve"> </w:t>
      </w:r>
      <w:r w:rsidRPr="00241E48">
        <w:rPr>
          <w:rFonts w:ascii="Times New Roman" w:eastAsia="Times New Roman" w:hAnsi="Times New Roman" w:cs="Times New Roman"/>
          <w:sz w:val="28"/>
          <w:lang w:bidi="ru-RU"/>
        </w:rPr>
        <w:t xml:space="preserve">с началом регистрации участников в </w:t>
      </w:r>
      <w:r w:rsidRPr="00241E48">
        <w:rPr>
          <w:rFonts w:ascii="Times New Roman" w:eastAsia="Times New Roman" w:hAnsi="Times New Roman" w:cs="Times New Roman"/>
          <w:sz w:val="28"/>
        </w:rPr>
        <w:t>13 часов 30 минут;</w:t>
      </w:r>
    </w:p>
    <w:p w:rsidR="00241E48" w:rsidRPr="00241E48" w:rsidRDefault="00241E48" w:rsidP="00241E48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241E48">
        <w:rPr>
          <w:rFonts w:ascii="Times New Roman" w:hAnsi="Times New Roman" w:cs="Times New Roman"/>
          <w:sz w:val="28"/>
          <w:szCs w:val="28"/>
        </w:rPr>
        <w:t xml:space="preserve">9 апреля 2025 </w:t>
      </w:r>
      <w:r w:rsidRPr="00241E48">
        <w:rPr>
          <w:rFonts w:ascii="Times New Roman" w:eastAsia="Times New Roman" w:hAnsi="Times New Roman" w:cs="Times New Roman"/>
          <w:sz w:val="28"/>
        </w:rPr>
        <w:t xml:space="preserve">года в 14 часов 30 минут по адресу: Краснодарский край, Красноармейский район, </w:t>
      </w:r>
      <w:r w:rsidRPr="00241E48">
        <w:rPr>
          <w:rFonts w:ascii="Times New Roman" w:eastAsia="Times New Roman" w:hAnsi="Times New Roman" w:cs="Times New Roman"/>
          <w:sz w:val="28"/>
          <w:lang w:bidi="ru-RU"/>
        </w:rPr>
        <w:t>пос. Первомайский, ул. Школьная, 5,</w:t>
      </w:r>
      <w:r w:rsidRPr="00241E48">
        <w:rPr>
          <w:rFonts w:ascii="Times New Roman" w:eastAsia="Times New Roman" w:hAnsi="Times New Roman" w:cs="Times New Roman"/>
          <w:sz w:val="28"/>
        </w:rPr>
        <w:t xml:space="preserve"> </w:t>
      </w:r>
      <w:r w:rsidRPr="00241E48">
        <w:rPr>
          <w:rFonts w:ascii="Times New Roman" w:eastAsia="Times New Roman" w:hAnsi="Times New Roman" w:cs="Times New Roman"/>
          <w:sz w:val="28"/>
          <w:lang w:bidi="ru-RU"/>
        </w:rPr>
        <w:t xml:space="preserve">с началом регистрации участников в </w:t>
      </w:r>
      <w:r w:rsidRPr="00241E48">
        <w:rPr>
          <w:rFonts w:ascii="Times New Roman" w:eastAsia="Times New Roman" w:hAnsi="Times New Roman" w:cs="Times New Roman"/>
          <w:sz w:val="28"/>
        </w:rPr>
        <w:t>14 часов 00 минут;</w:t>
      </w:r>
    </w:p>
    <w:p w:rsidR="00241E48" w:rsidRPr="00241E48" w:rsidRDefault="00241E48" w:rsidP="00241E48">
      <w:pPr>
        <w:spacing w:after="0" w:line="245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241E48">
        <w:rPr>
          <w:rFonts w:ascii="Times New Roman" w:hAnsi="Times New Roman" w:cs="Times New Roman"/>
          <w:sz w:val="28"/>
          <w:szCs w:val="28"/>
        </w:rPr>
        <w:t xml:space="preserve">9 апреля 2025 </w:t>
      </w:r>
      <w:r w:rsidRPr="00241E48">
        <w:rPr>
          <w:rFonts w:ascii="Times New Roman" w:eastAsia="Times New Roman" w:hAnsi="Times New Roman" w:cs="Times New Roman"/>
          <w:sz w:val="28"/>
        </w:rPr>
        <w:t>года в 15 часов 00 минут по адресу: Краснодарский край, Красноармейский район, пос. Мирный, ул. Светлая, 12</w:t>
      </w:r>
      <w:r w:rsidRPr="00241E48">
        <w:rPr>
          <w:rFonts w:ascii="Times New Roman" w:eastAsia="Times New Roman" w:hAnsi="Times New Roman" w:cs="Times New Roman"/>
          <w:sz w:val="28"/>
          <w:lang w:bidi="ru-RU"/>
        </w:rPr>
        <w:t>,</w:t>
      </w:r>
      <w:r w:rsidRPr="00241E48">
        <w:rPr>
          <w:rFonts w:ascii="Times New Roman" w:eastAsia="Times New Roman" w:hAnsi="Times New Roman" w:cs="Times New Roman"/>
          <w:sz w:val="28"/>
        </w:rPr>
        <w:t xml:space="preserve"> </w:t>
      </w:r>
      <w:r w:rsidRPr="00241E48">
        <w:rPr>
          <w:rFonts w:ascii="Times New Roman" w:eastAsia="Times New Roman" w:hAnsi="Times New Roman" w:cs="Times New Roman"/>
          <w:sz w:val="28"/>
          <w:lang w:bidi="ru-RU"/>
        </w:rPr>
        <w:t xml:space="preserve">с началом регистрации участников в </w:t>
      </w:r>
      <w:r w:rsidRPr="00241E48">
        <w:rPr>
          <w:rFonts w:ascii="Times New Roman" w:eastAsia="Times New Roman" w:hAnsi="Times New Roman" w:cs="Times New Roman"/>
          <w:sz w:val="28"/>
        </w:rPr>
        <w:t>14 часов 30 минут;</w:t>
      </w:r>
    </w:p>
    <w:p w:rsidR="00241E48" w:rsidRPr="00241E48" w:rsidRDefault="00241E48" w:rsidP="00241E48">
      <w:pPr>
        <w:spacing w:after="0" w:line="24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E48">
        <w:rPr>
          <w:rFonts w:ascii="Times New Roman" w:hAnsi="Times New Roman" w:cs="Times New Roman"/>
          <w:sz w:val="28"/>
          <w:szCs w:val="28"/>
        </w:rPr>
        <w:t xml:space="preserve">9 апреля 2025 </w:t>
      </w:r>
      <w:r w:rsidRPr="00241E48">
        <w:rPr>
          <w:rFonts w:ascii="Times New Roman" w:eastAsia="Times New Roman" w:hAnsi="Times New Roman" w:cs="Times New Roman"/>
          <w:sz w:val="28"/>
        </w:rPr>
        <w:t>года в 15 часов 30 минут по адресу: Краснодарский край, Красноармейский район, пос. Водный, ул. Шоссейная, 10</w:t>
      </w:r>
      <w:r w:rsidRPr="00241E48">
        <w:rPr>
          <w:rFonts w:ascii="Times New Roman" w:eastAsia="Times New Roman" w:hAnsi="Times New Roman" w:cs="Times New Roman"/>
          <w:sz w:val="28"/>
          <w:lang w:bidi="ru-RU"/>
        </w:rPr>
        <w:t xml:space="preserve">, с началом регистрации участников в </w:t>
      </w:r>
      <w:r w:rsidRPr="00241E48">
        <w:rPr>
          <w:rFonts w:ascii="Times New Roman" w:eastAsia="Times New Roman" w:hAnsi="Times New Roman" w:cs="Times New Roman"/>
          <w:sz w:val="28"/>
        </w:rPr>
        <w:t>15 часов 00 минут;</w:t>
      </w:r>
      <w:r w:rsidRPr="00241E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1E48" w:rsidRPr="00241E48" w:rsidRDefault="00241E48" w:rsidP="00241E48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241E48">
        <w:rPr>
          <w:rFonts w:ascii="Times New Roman" w:hAnsi="Times New Roman" w:cs="Times New Roman"/>
          <w:sz w:val="28"/>
          <w:szCs w:val="28"/>
        </w:rPr>
        <w:t xml:space="preserve">9 апреля 2025 </w:t>
      </w:r>
      <w:r w:rsidRPr="00241E48">
        <w:rPr>
          <w:rFonts w:ascii="Times New Roman" w:eastAsia="Times New Roman" w:hAnsi="Times New Roman" w:cs="Times New Roman"/>
          <w:sz w:val="28"/>
        </w:rPr>
        <w:t>года в 15 часов 50 минут по адресу: Краснодарский край, Красноармейский район, пос. Краснодарский, ул. Центральная, 7</w:t>
      </w:r>
      <w:r w:rsidRPr="00241E48">
        <w:rPr>
          <w:rFonts w:ascii="Times New Roman" w:eastAsia="Times New Roman" w:hAnsi="Times New Roman" w:cs="Times New Roman"/>
          <w:sz w:val="28"/>
          <w:lang w:bidi="ru-RU"/>
        </w:rPr>
        <w:t xml:space="preserve">, с началом регистрации участников в </w:t>
      </w:r>
      <w:r w:rsidRPr="00241E48">
        <w:rPr>
          <w:rFonts w:ascii="Times New Roman" w:eastAsia="Times New Roman" w:hAnsi="Times New Roman" w:cs="Times New Roman"/>
          <w:sz w:val="28"/>
        </w:rPr>
        <w:t>15 часов 20 минут;</w:t>
      </w:r>
    </w:p>
    <w:p w:rsidR="00241E48" w:rsidRPr="00241E48" w:rsidRDefault="00241E48" w:rsidP="00241E48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241E48">
        <w:rPr>
          <w:rFonts w:ascii="Times New Roman" w:hAnsi="Times New Roman" w:cs="Times New Roman"/>
          <w:sz w:val="28"/>
          <w:szCs w:val="28"/>
        </w:rPr>
        <w:lastRenderedPageBreak/>
        <w:t xml:space="preserve">9 апреля 2025 </w:t>
      </w:r>
      <w:r w:rsidRPr="00241E48">
        <w:rPr>
          <w:rFonts w:ascii="Times New Roman" w:eastAsia="Times New Roman" w:hAnsi="Times New Roman" w:cs="Times New Roman"/>
          <w:sz w:val="28"/>
        </w:rPr>
        <w:t xml:space="preserve">года в 16 часов 20 минут по адресу: Краснодарский край, Красноармейский район, пос. Заря, ул. Красноармейская, 15, </w:t>
      </w:r>
      <w:r w:rsidRPr="00241E48">
        <w:rPr>
          <w:rFonts w:ascii="Times New Roman" w:eastAsia="Times New Roman" w:hAnsi="Times New Roman" w:cs="Times New Roman"/>
          <w:sz w:val="28"/>
          <w:lang w:bidi="ru-RU"/>
        </w:rPr>
        <w:t xml:space="preserve">с началом регистрации участников в </w:t>
      </w:r>
      <w:r w:rsidRPr="00241E48">
        <w:rPr>
          <w:rFonts w:ascii="Times New Roman" w:eastAsia="Times New Roman" w:hAnsi="Times New Roman" w:cs="Times New Roman"/>
          <w:sz w:val="28"/>
        </w:rPr>
        <w:t>15 часов 50</w:t>
      </w:r>
      <w:r>
        <w:rPr>
          <w:rFonts w:ascii="Times New Roman" w:eastAsia="Times New Roman" w:hAnsi="Times New Roman" w:cs="Times New Roman"/>
          <w:sz w:val="28"/>
        </w:rPr>
        <w:t xml:space="preserve"> минут.</w:t>
      </w:r>
    </w:p>
    <w:p w:rsidR="00241E48" w:rsidRPr="0037158F" w:rsidRDefault="00241E48" w:rsidP="00241E48">
      <w:pPr>
        <w:pStyle w:val="30"/>
        <w:ind w:right="40" w:firstLine="708"/>
        <w:jc w:val="both"/>
        <w:rPr>
          <w:b w:val="0"/>
          <w:sz w:val="28"/>
          <w:szCs w:val="28"/>
          <w:lang w:bidi="ru-RU"/>
        </w:rPr>
      </w:pPr>
      <w:r w:rsidRPr="0037158F">
        <w:rPr>
          <w:b w:val="0"/>
          <w:sz w:val="28"/>
          <w:szCs w:val="28"/>
          <w:lang w:bidi="ru-RU"/>
        </w:rPr>
        <w:t xml:space="preserve">В период проведения публичных слушаний участники публичных слушаний имеют право представить свои предложения и замечания в срок до </w:t>
      </w:r>
      <w:r>
        <w:rPr>
          <w:b w:val="0"/>
          <w:sz w:val="28"/>
          <w:szCs w:val="28"/>
          <w:lang w:bidi="ru-RU"/>
        </w:rPr>
        <w:t xml:space="preserve">9 апреля 2025 </w:t>
      </w:r>
      <w:r w:rsidRPr="0037158F">
        <w:rPr>
          <w:b w:val="0"/>
          <w:sz w:val="28"/>
          <w:szCs w:val="28"/>
          <w:lang w:bidi="ru-RU"/>
        </w:rPr>
        <w:t>года по обсуждаемому проекту посредством:</w:t>
      </w:r>
    </w:p>
    <w:p w:rsidR="00241E48" w:rsidRPr="007865EC" w:rsidRDefault="00241E48" w:rsidP="00241E48">
      <w:pPr>
        <w:pStyle w:val="30"/>
        <w:ind w:firstLine="708"/>
        <w:jc w:val="both"/>
        <w:rPr>
          <w:b w:val="0"/>
          <w:spacing w:val="-4"/>
          <w:sz w:val="28"/>
          <w:szCs w:val="28"/>
          <w:lang w:bidi="ru-RU"/>
        </w:rPr>
      </w:pPr>
      <w:r w:rsidRPr="007865EC">
        <w:rPr>
          <w:b w:val="0"/>
          <w:spacing w:val="-4"/>
          <w:sz w:val="28"/>
          <w:szCs w:val="28"/>
          <w:lang w:bidi="ru-RU"/>
        </w:rPr>
        <w:t>- выступления на собрании участников публичных слушаний;</w:t>
      </w:r>
    </w:p>
    <w:p w:rsidR="00241E48" w:rsidRPr="007865EC" w:rsidRDefault="00241E48" w:rsidP="00241E48">
      <w:pPr>
        <w:pStyle w:val="30"/>
        <w:ind w:firstLine="708"/>
        <w:jc w:val="both"/>
        <w:rPr>
          <w:b w:val="0"/>
          <w:spacing w:val="-4"/>
          <w:sz w:val="28"/>
          <w:szCs w:val="28"/>
          <w:lang w:bidi="ru-RU"/>
        </w:rPr>
      </w:pPr>
      <w:r w:rsidRPr="007865EC">
        <w:rPr>
          <w:b w:val="0"/>
          <w:spacing w:val="-4"/>
          <w:sz w:val="28"/>
          <w:szCs w:val="28"/>
          <w:lang w:bidi="ru-RU"/>
        </w:rPr>
        <w:t>- личного обращения в уполномоченный орган;</w:t>
      </w:r>
    </w:p>
    <w:p w:rsidR="00241E48" w:rsidRPr="007865EC" w:rsidRDefault="00241E48" w:rsidP="00241E48">
      <w:pPr>
        <w:pStyle w:val="30"/>
        <w:ind w:firstLine="708"/>
        <w:jc w:val="both"/>
        <w:rPr>
          <w:b w:val="0"/>
          <w:spacing w:val="-4"/>
          <w:sz w:val="28"/>
          <w:szCs w:val="28"/>
          <w:lang w:bidi="ru-RU"/>
        </w:rPr>
      </w:pPr>
      <w:r w:rsidRPr="007865EC">
        <w:rPr>
          <w:b w:val="0"/>
          <w:spacing w:val="-4"/>
          <w:sz w:val="28"/>
          <w:szCs w:val="28"/>
          <w:lang w:bidi="ru-RU"/>
        </w:rPr>
        <w:t>- сайта администрации муниципального образования Красноармейский район</w:t>
      </w:r>
      <w:r>
        <w:rPr>
          <w:b w:val="0"/>
          <w:spacing w:val="-4"/>
          <w:sz w:val="28"/>
          <w:szCs w:val="28"/>
          <w:lang w:bidi="ru-RU"/>
        </w:rPr>
        <w:t xml:space="preserve"> (письма на электронную почту </w:t>
      </w:r>
      <w:hyperlink r:id="rId6" w:history="1">
        <w:r w:rsidRPr="007865EC">
          <w:rPr>
            <w:rStyle w:val="a3"/>
            <w:b w:val="0"/>
            <w:color w:val="auto"/>
            <w:spacing w:val="-4"/>
            <w:sz w:val="28"/>
            <w:szCs w:val="28"/>
            <w:u w:val="none"/>
            <w:lang w:bidi="ru-RU"/>
          </w:rPr>
          <w:t>isogd_krasnoarm@mail.ru</w:t>
        </w:r>
      </w:hyperlink>
      <w:r>
        <w:rPr>
          <w:b w:val="0"/>
          <w:spacing w:val="-4"/>
          <w:sz w:val="28"/>
          <w:szCs w:val="28"/>
          <w:lang w:bidi="ru-RU"/>
        </w:rPr>
        <w:t>);</w:t>
      </w:r>
    </w:p>
    <w:p w:rsidR="00241E48" w:rsidRDefault="00241E48" w:rsidP="00241E48">
      <w:pPr>
        <w:pStyle w:val="30"/>
        <w:ind w:firstLine="708"/>
        <w:jc w:val="both"/>
        <w:rPr>
          <w:b w:val="0"/>
          <w:spacing w:val="-4"/>
          <w:sz w:val="28"/>
          <w:szCs w:val="28"/>
          <w:lang w:bidi="ru-RU"/>
        </w:rPr>
      </w:pPr>
      <w:r w:rsidRPr="007865EC">
        <w:rPr>
          <w:b w:val="0"/>
          <w:spacing w:val="-4"/>
          <w:sz w:val="28"/>
          <w:szCs w:val="28"/>
          <w:lang w:bidi="ru-RU"/>
        </w:rPr>
        <w:t>- почтового отправления.</w:t>
      </w:r>
    </w:p>
    <w:p w:rsidR="00241E48" w:rsidRPr="007865EC" w:rsidRDefault="00241E48" w:rsidP="00241E48">
      <w:pPr>
        <w:pStyle w:val="30"/>
        <w:ind w:firstLine="708"/>
        <w:jc w:val="both"/>
        <w:rPr>
          <w:b w:val="0"/>
          <w:spacing w:val="-4"/>
          <w:sz w:val="28"/>
          <w:szCs w:val="28"/>
          <w:lang w:bidi="ru-RU"/>
        </w:rPr>
      </w:pPr>
    </w:p>
    <w:p w:rsidR="00241E48" w:rsidRDefault="00241E48" w:rsidP="00241E4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Председатель</w:t>
      </w:r>
    </w:p>
    <w:p w:rsidR="00241E48" w:rsidRDefault="00241E48" w:rsidP="00241E48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комиссии по землепользованию </w:t>
      </w:r>
    </w:p>
    <w:p w:rsidR="00241E48" w:rsidRDefault="00241E48" w:rsidP="00241E48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и застройке муниципального образования </w:t>
      </w:r>
    </w:p>
    <w:p w:rsidR="00241E48" w:rsidRPr="00DB6BBA" w:rsidRDefault="00241E48" w:rsidP="00241E4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Красноармейский район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proofErr w:type="gramStart"/>
      <w:r>
        <w:rPr>
          <w:rFonts w:ascii="Times New Roman" w:eastAsia="Times New Roman" w:hAnsi="Times New Roman" w:cs="Times New Roman"/>
          <w:spacing w:val="-4"/>
          <w:sz w:val="28"/>
          <w:szCs w:val="28"/>
        </w:rPr>
        <w:tab/>
        <w:t xml:space="preserve">  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proofErr w:type="gramEnd"/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И.С. Бакланов</w:t>
      </w:r>
    </w:p>
    <w:p w:rsidR="00DB6BBA" w:rsidRPr="00DB6BBA" w:rsidRDefault="00DB6BBA" w:rsidP="00241E48">
      <w:pPr>
        <w:pStyle w:val="30"/>
        <w:spacing w:line="235" w:lineRule="auto"/>
        <w:ind w:right="40" w:firstLine="709"/>
        <w:jc w:val="both"/>
        <w:rPr>
          <w:spacing w:val="-4"/>
          <w:sz w:val="28"/>
          <w:szCs w:val="28"/>
        </w:rPr>
      </w:pPr>
    </w:p>
    <w:sectPr w:rsidR="00DB6BBA" w:rsidRPr="00DB6BBA" w:rsidSect="00DB6BBA">
      <w:pgSz w:w="11906" w:h="16838"/>
      <w:pgMar w:top="1134" w:right="624" w:bottom="1134" w:left="164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0B2F5F"/>
    <w:multiLevelType w:val="multilevel"/>
    <w:tmpl w:val="30CED3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38C"/>
    <w:rsid w:val="00027098"/>
    <w:rsid w:val="000E587D"/>
    <w:rsid w:val="00241E48"/>
    <w:rsid w:val="002E4C7E"/>
    <w:rsid w:val="0034667F"/>
    <w:rsid w:val="00453625"/>
    <w:rsid w:val="00522C99"/>
    <w:rsid w:val="008027C2"/>
    <w:rsid w:val="009C0008"/>
    <w:rsid w:val="00A373CC"/>
    <w:rsid w:val="00B7667C"/>
    <w:rsid w:val="00BC338C"/>
    <w:rsid w:val="00C43228"/>
    <w:rsid w:val="00D10D72"/>
    <w:rsid w:val="00DB6BBA"/>
    <w:rsid w:val="00DF5E48"/>
    <w:rsid w:val="00E55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BB948"/>
  <w15:chartTrackingRefBased/>
  <w15:docId w15:val="{17DD7D94-952E-4DA2-BFF3-1AF1E8621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DB6BB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B6BBA"/>
    <w:pPr>
      <w:widowControl w:val="0"/>
      <w:shd w:val="clear" w:color="auto" w:fill="FFFFFF"/>
      <w:spacing w:after="0" w:line="326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styleId="a3">
    <w:name w:val="Hyperlink"/>
    <w:basedOn w:val="a0"/>
    <w:uiPriority w:val="99"/>
    <w:unhideWhenUsed/>
    <w:rsid w:val="00DB6BBA"/>
    <w:rPr>
      <w:color w:val="0563C1" w:themeColor="hyperlink"/>
      <w:u w:val="single"/>
    </w:rPr>
  </w:style>
  <w:style w:type="character" w:styleId="a4">
    <w:name w:val="annotation reference"/>
    <w:uiPriority w:val="99"/>
    <w:semiHidden/>
    <w:unhideWhenUsed/>
    <w:rsid w:val="009C0008"/>
    <w:rPr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E55D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55D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sogd_krasnoarm@mail.ru" TargetMode="External"/><Relationship Id="rId5" Type="http://schemas.openxmlformats.org/officeDocument/2006/relationships/hyperlink" Target="http://www.infokr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513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Миронова МС</dc:creator>
  <cp:keywords/>
  <dc:description/>
  <cp:lastModifiedBy>Миронова МС</cp:lastModifiedBy>
  <cp:revision>16</cp:revision>
  <cp:lastPrinted>2020-10-12T12:00:00Z</cp:lastPrinted>
  <dcterms:created xsi:type="dcterms:W3CDTF">2019-08-06T05:41:00Z</dcterms:created>
  <dcterms:modified xsi:type="dcterms:W3CDTF">2025-03-28T08:30:00Z</dcterms:modified>
</cp:coreProperties>
</file>